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928F1" w14:textId="77777777"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4B247D24" w14:textId="39361A77"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707F1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/Z-1</w:t>
      </w:r>
      <w:r w:rsidR="0027277B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8</w:t>
      </w:r>
      <w:r w:rsidR="002C39A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707F1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025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14:paraId="51E1B4E1" w14:textId="77777777"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5AE4FDAB" w14:textId="77777777"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14:paraId="1DE47279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CD42020" wp14:editId="40E123D2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2335F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B59B8C6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C12681B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30CE64" w14:textId="77777777"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4202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" strokeweight=".05pt">
                <v:textbox>
                  <w:txbxContent>
                    <w:p w14:paraId="7D62335F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3B59B8C6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7C12681B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6930CE64" w14:textId="77777777"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14:paraId="60084E4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9AF7D6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C6A3461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16838EB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14:paraId="065C5462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F1DF23E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AE308AB" w14:textId="77777777"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2D06149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1F310D35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14:paraId="37D45C02" w14:textId="77777777"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68DA8394" w14:textId="3CF8DBF0" w:rsidR="00A829C8" w:rsidRPr="003D4B28" w:rsidRDefault="004D39EA" w:rsidP="003D4B2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D4B2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707F17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Dostawa </w:t>
      </w:r>
      <w:r w:rsidR="002C39A5">
        <w:rPr>
          <w:rFonts w:ascii="Times New Roman" w:hAnsi="Times New Roman"/>
          <w:b/>
          <w:kern w:val="3"/>
          <w:sz w:val="21"/>
          <w:szCs w:val="21"/>
          <w:lang w:eastAsia="zh-CN"/>
        </w:rPr>
        <w:t>o</w:t>
      </w:r>
      <w:r w:rsidR="002C39A5" w:rsidRPr="002C39A5">
        <w:rPr>
          <w:rFonts w:ascii="Times New Roman" w:hAnsi="Times New Roman"/>
          <w:b/>
          <w:kern w:val="3"/>
          <w:sz w:val="21"/>
          <w:szCs w:val="21"/>
          <w:lang w:eastAsia="zh-CN"/>
        </w:rPr>
        <w:t>słon na USG, bagiet</w:t>
      </w:r>
      <w:r w:rsidR="002C39A5">
        <w:rPr>
          <w:rFonts w:ascii="Times New Roman" w:hAnsi="Times New Roman"/>
          <w:b/>
          <w:kern w:val="3"/>
          <w:sz w:val="21"/>
          <w:szCs w:val="21"/>
          <w:lang w:eastAsia="zh-CN"/>
        </w:rPr>
        <w:t>ek</w:t>
      </w:r>
      <w:r w:rsidR="002C39A5" w:rsidRPr="002C39A5">
        <w:rPr>
          <w:rFonts w:ascii="Times New Roman" w:hAnsi="Times New Roman"/>
          <w:b/>
          <w:kern w:val="3"/>
          <w:sz w:val="21"/>
          <w:szCs w:val="21"/>
          <w:lang w:eastAsia="zh-CN"/>
        </w:rPr>
        <w:t>, utrwalacz</w:t>
      </w:r>
      <w:r w:rsidR="002C39A5">
        <w:rPr>
          <w:rFonts w:ascii="Times New Roman" w:hAnsi="Times New Roman"/>
          <w:b/>
          <w:kern w:val="3"/>
          <w:sz w:val="21"/>
          <w:szCs w:val="21"/>
          <w:lang w:eastAsia="zh-CN"/>
        </w:rPr>
        <w:t>a</w:t>
      </w:r>
      <w:r w:rsidR="002C39A5" w:rsidRPr="002C39A5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 do badań cytologicznych</w:t>
      </w:r>
      <w:r w:rsidR="00A829C8" w:rsidRPr="003D4B28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21F6B037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0FD2F398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AD7B7E1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14:paraId="30B60C47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5301DBF4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14:paraId="09600985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14:paraId="4459D9AE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14:paraId="4600C20D" w14:textId="77777777"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14:paraId="26213E65" w14:textId="77777777" w:rsidR="00082E51" w:rsidRDefault="00082E51" w:rsidP="00EF4A33">
      <w:pPr>
        <w:pStyle w:val="Tekstpodstawowy"/>
        <w:rPr>
          <w:sz w:val="22"/>
          <w:szCs w:val="22"/>
        </w:rPr>
      </w:pPr>
    </w:p>
    <w:p w14:paraId="64638214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14:paraId="58822DDA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14:paraId="1525F650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6C67270A" w14:textId="77777777"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14:paraId="4C518B84" w14:textId="77777777"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F621B8B" w14:textId="77777777"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1C7A679" w14:textId="77777777"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14:paraId="034A36EB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129895F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14:paraId="4187DD9A" w14:textId="77777777"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44D307E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14:paraId="704A198D" w14:textId="77777777"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65C336DF" w14:textId="77777777"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14:paraId="059FACBA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D1D0492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2D451CAC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4F69BED6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CAF51B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5329CCB9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59B2150A" w14:textId="77777777"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FDE06B0" w14:textId="77777777"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3B3508D" w14:textId="77777777"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125F70F" w14:textId="77777777"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14:paraId="1883B90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05D9BA2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14:paraId="72284CC5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F16273E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14:paraId="5FEC2ACC" w14:textId="77777777"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14:paraId="0232B392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6E1FAB3F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FF98D78" w14:textId="77777777"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33B50FA2" w14:textId="77777777"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42587ED" w14:textId="77777777"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14:paraId="6EDC7346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A3F3F04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0761363A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76A0445" w14:textId="77777777"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14:paraId="7932A38E" w14:textId="77777777"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14:paraId="26B96C48" w14:textId="77777777"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14:paraId="327BDD00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4DA107B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CB72376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28D84B79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7B85" w14:textId="77777777"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14:paraId="22C3D10B" w14:textId="77777777"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319811"/>
      <w:docPartObj>
        <w:docPartGallery w:val="Page Numbers (Bottom of Page)"/>
        <w:docPartUnique/>
      </w:docPartObj>
    </w:sdtPr>
    <w:sdtEndPr/>
    <w:sdtContent>
      <w:p w14:paraId="5C91A1E3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F17">
          <w:rPr>
            <w:noProof/>
          </w:rPr>
          <w:t>2</w:t>
        </w:r>
        <w:r>
          <w:fldChar w:fldCharType="end"/>
        </w:r>
      </w:p>
    </w:sdtContent>
  </w:sdt>
  <w:p w14:paraId="59FC6318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63966" w14:textId="77777777"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14:paraId="2D77292C" w14:textId="77777777"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14:paraId="7FBA8935" w14:textId="77777777"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22EB9C1" w14:textId="77777777"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598F28F" w14:textId="77777777"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9E42CD" w14:textId="77777777"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2D7566B3" w14:textId="77777777"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F1ABA9" w14:textId="77777777"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420834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89895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6194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22000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54BFE"/>
    <w:rsid w:val="00075357"/>
    <w:rsid w:val="00082E51"/>
    <w:rsid w:val="00101A3B"/>
    <w:rsid w:val="001A6F07"/>
    <w:rsid w:val="001F15C4"/>
    <w:rsid w:val="00266358"/>
    <w:rsid w:val="00267BF4"/>
    <w:rsid w:val="0027277B"/>
    <w:rsid w:val="002C39A5"/>
    <w:rsid w:val="0032218F"/>
    <w:rsid w:val="00330A23"/>
    <w:rsid w:val="00384E63"/>
    <w:rsid w:val="003D4B28"/>
    <w:rsid w:val="003E172D"/>
    <w:rsid w:val="003E411A"/>
    <w:rsid w:val="00496C70"/>
    <w:rsid w:val="004D39EA"/>
    <w:rsid w:val="005512DD"/>
    <w:rsid w:val="00580811"/>
    <w:rsid w:val="0058656F"/>
    <w:rsid w:val="005B01D5"/>
    <w:rsid w:val="00670FC4"/>
    <w:rsid w:val="00684CE2"/>
    <w:rsid w:val="006D6340"/>
    <w:rsid w:val="00707F17"/>
    <w:rsid w:val="00732449"/>
    <w:rsid w:val="007B1C8D"/>
    <w:rsid w:val="007C6B93"/>
    <w:rsid w:val="00885629"/>
    <w:rsid w:val="00922232"/>
    <w:rsid w:val="00924BD6"/>
    <w:rsid w:val="00992EE7"/>
    <w:rsid w:val="009C16B7"/>
    <w:rsid w:val="00A829C8"/>
    <w:rsid w:val="00B82FB5"/>
    <w:rsid w:val="00C7188E"/>
    <w:rsid w:val="00CF502E"/>
    <w:rsid w:val="00D449D7"/>
    <w:rsid w:val="00D64110"/>
    <w:rsid w:val="00D73206"/>
    <w:rsid w:val="00D800D3"/>
    <w:rsid w:val="00E2695B"/>
    <w:rsid w:val="00EA6F4C"/>
    <w:rsid w:val="00EA781A"/>
    <w:rsid w:val="00EE1A77"/>
    <w:rsid w:val="00EF4A33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8178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38</cp:revision>
  <cp:lastPrinted>2021-03-30T05:40:00Z</cp:lastPrinted>
  <dcterms:created xsi:type="dcterms:W3CDTF">2021-01-30T18:42:00Z</dcterms:created>
  <dcterms:modified xsi:type="dcterms:W3CDTF">2025-11-28T11:10:00Z</dcterms:modified>
</cp:coreProperties>
</file>